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C2E" w:rsidRDefault="00941C2E" w:rsidP="00941C2E">
      <w:pPr>
        <w:jc w:val="center"/>
        <w:rPr>
          <w:rFonts w:ascii="Times New Roman" w:hAnsi="Times New Roman"/>
          <w:b/>
          <w:bCs/>
          <w:sz w:val="28"/>
        </w:rPr>
      </w:pPr>
      <w:r w:rsidRPr="00990CF4">
        <w:rPr>
          <w:rFonts w:ascii="Times New Roman" w:hAnsi="Times New Roman"/>
          <w:b/>
          <w:bCs/>
          <w:sz w:val="28"/>
        </w:rPr>
        <w:t xml:space="preserve">Příloha </w:t>
      </w:r>
      <w:r>
        <w:rPr>
          <w:rFonts w:ascii="Times New Roman" w:hAnsi="Times New Roman"/>
          <w:b/>
          <w:bCs/>
          <w:sz w:val="28"/>
        </w:rPr>
        <w:t>č. 6 výzvy</w:t>
      </w:r>
      <w:r w:rsidR="00112E37">
        <w:rPr>
          <w:rFonts w:ascii="Times New Roman" w:hAnsi="Times New Roman"/>
          <w:b/>
          <w:bCs/>
          <w:sz w:val="28"/>
        </w:rPr>
        <w:t xml:space="preserve"> k podání nabídek</w:t>
      </w:r>
    </w:p>
    <w:p w:rsidR="00941C2E" w:rsidRDefault="00941C2E" w:rsidP="003778D8">
      <w:pPr>
        <w:jc w:val="both"/>
        <w:rPr>
          <w:rFonts w:asciiTheme="minorHAnsi" w:hAnsiTheme="minorHAnsi" w:cstheme="minorHAnsi"/>
          <w:bCs/>
          <w:iCs/>
          <w:sz w:val="24"/>
          <w:szCs w:val="24"/>
        </w:rPr>
      </w:pPr>
    </w:p>
    <w:p w:rsidR="00941C2E" w:rsidRPr="00EC4B6C" w:rsidRDefault="00941C2E" w:rsidP="00941C2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after="120"/>
        <w:jc w:val="center"/>
        <w:rPr>
          <w:rFonts w:ascii="Times New Roman" w:hAnsi="Times New Roman"/>
          <w:b/>
          <w:szCs w:val="22"/>
          <w:lang w:eastAsia="ar-SA"/>
        </w:rPr>
      </w:pPr>
    </w:p>
    <w:p w:rsidR="00941C2E" w:rsidRPr="00EC4B6C" w:rsidRDefault="00941C2E" w:rsidP="00941C2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after="12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6F1039">
        <w:rPr>
          <w:rFonts w:ascii="Times New Roman" w:hAnsi="Times New Roman"/>
          <w:b/>
          <w:sz w:val="28"/>
          <w:szCs w:val="28"/>
          <w:lang w:eastAsia="ar-SA"/>
        </w:rPr>
        <w:t>Čestné prohlášení o nepodílení se na přípravě výběrového řízení</w:t>
      </w:r>
    </w:p>
    <w:p w:rsidR="00941C2E" w:rsidRPr="00EC4B6C" w:rsidRDefault="00941C2E" w:rsidP="00941C2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after="120"/>
        <w:jc w:val="center"/>
        <w:rPr>
          <w:rFonts w:ascii="Times New Roman" w:hAnsi="Times New Roman"/>
          <w:b/>
          <w:szCs w:val="22"/>
          <w:lang w:eastAsia="ar-SA"/>
        </w:rPr>
      </w:pPr>
    </w:p>
    <w:p w:rsidR="00655475" w:rsidRPr="00655475" w:rsidRDefault="00655475" w:rsidP="00655475">
      <w:pPr>
        <w:spacing w:after="60"/>
        <w:rPr>
          <w:rStyle w:val="Siln"/>
          <w:rFonts w:ascii="Times New Roman" w:hAnsi="Times New Roman"/>
          <w:b w:val="0"/>
          <w:szCs w:val="22"/>
        </w:rPr>
      </w:pPr>
      <w:r w:rsidRPr="00655475">
        <w:rPr>
          <w:rStyle w:val="Siln"/>
          <w:rFonts w:ascii="Times New Roman" w:hAnsi="Times New Roman"/>
          <w:szCs w:val="22"/>
        </w:rPr>
        <w:t xml:space="preserve">Operační program: </w:t>
      </w:r>
      <w:r w:rsidRPr="00655475">
        <w:rPr>
          <w:rStyle w:val="Siln"/>
          <w:rFonts w:ascii="Times New Roman" w:hAnsi="Times New Roman"/>
          <w:b w:val="0"/>
          <w:szCs w:val="22"/>
        </w:rPr>
        <w:t>Operační program Vzdělávání pro konkurenceschopnost</w:t>
      </w:r>
    </w:p>
    <w:p w:rsidR="00655475" w:rsidRPr="00655475" w:rsidRDefault="00655475" w:rsidP="00655475">
      <w:pPr>
        <w:spacing w:after="60"/>
        <w:rPr>
          <w:rStyle w:val="Siln"/>
          <w:rFonts w:ascii="Times New Roman" w:hAnsi="Times New Roman"/>
          <w:b w:val="0"/>
          <w:szCs w:val="22"/>
        </w:rPr>
      </w:pPr>
      <w:r w:rsidRPr="00655475">
        <w:rPr>
          <w:rStyle w:val="Siln"/>
          <w:rFonts w:ascii="Times New Roman" w:hAnsi="Times New Roman"/>
          <w:szCs w:val="22"/>
        </w:rPr>
        <w:t xml:space="preserve">Název projektu: </w:t>
      </w:r>
      <w:r w:rsidRPr="00655475">
        <w:rPr>
          <w:rStyle w:val="Siln"/>
          <w:rFonts w:ascii="Times New Roman" w:hAnsi="Times New Roman"/>
          <w:b w:val="0"/>
          <w:szCs w:val="22"/>
        </w:rPr>
        <w:t>Jazyky na Gymnáziu Pacov</w:t>
      </w:r>
    </w:p>
    <w:p w:rsidR="00D84F26" w:rsidRPr="00655475" w:rsidRDefault="00655475" w:rsidP="00655475">
      <w:pPr>
        <w:spacing w:after="60"/>
        <w:rPr>
          <w:rFonts w:ascii="Times New Roman" w:hAnsi="Times New Roman"/>
          <w:b/>
          <w:szCs w:val="22"/>
        </w:rPr>
      </w:pPr>
      <w:r w:rsidRPr="00655475">
        <w:rPr>
          <w:rStyle w:val="Siln"/>
          <w:rFonts w:ascii="Times New Roman" w:hAnsi="Times New Roman"/>
          <w:szCs w:val="22"/>
        </w:rPr>
        <w:t xml:space="preserve">Název veřejné zakázky: </w:t>
      </w:r>
      <w:r w:rsidR="00604129" w:rsidRPr="00604129">
        <w:rPr>
          <w:rStyle w:val="Siln"/>
          <w:rFonts w:ascii="Times New Roman" w:hAnsi="Times New Roman"/>
          <w:b w:val="0"/>
          <w:szCs w:val="22"/>
        </w:rPr>
        <w:t>„</w:t>
      </w:r>
      <w:r w:rsidR="0077067B" w:rsidRPr="0077067B">
        <w:rPr>
          <w:rStyle w:val="Siln"/>
          <w:rFonts w:ascii="Times New Roman" w:hAnsi="Times New Roman"/>
          <w:b w:val="0"/>
          <w:szCs w:val="22"/>
        </w:rPr>
        <w:t>Jazykové pobyty pro Gymnázium Pacov 3. vyhlášení, změna rozsahu a termínů</w:t>
      </w:r>
      <w:r w:rsidR="00604129" w:rsidRPr="00604129">
        <w:rPr>
          <w:rStyle w:val="Siln"/>
          <w:rFonts w:ascii="Times New Roman" w:hAnsi="Times New Roman"/>
          <w:b w:val="0"/>
          <w:szCs w:val="22"/>
        </w:rPr>
        <w:t>.“</w:t>
      </w:r>
    </w:p>
    <w:p w:rsidR="00655475" w:rsidRDefault="00655475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sz w:val="20"/>
        </w:rPr>
      </w:pPr>
    </w:p>
    <w:p w:rsidR="00EC4B6C" w:rsidRPr="00EC4B6C" w:rsidRDefault="00D84F26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J</w:t>
      </w:r>
      <w:r w:rsidR="00EC4B6C" w:rsidRPr="00EC4B6C">
        <w:rPr>
          <w:rFonts w:ascii="Times New Roman" w:hAnsi="Times New Roman"/>
          <w:sz w:val="20"/>
        </w:rPr>
        <w:t xml:space="preserve">á, níže podepsaný </w:t>
      </w:r>
    </w:p>
    <w:p w:rsidR="00EC4B6C" w:rsidRPr="00EC4B6C" w:rsidRDefault="00EC4B6C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sz w:val="20"/>
        </w:rPr>
      </w:pPr>
    </w:p>
    <w:p w:rsidR="00EC4B6C" w:rsidRPr="00EC4B6C" w:rsidRDefault="00EC4B6C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sz w:val="20"/>
        </w:rPr>
      </w:pPr>
      <w:r w:rsidRPr="00EC4B6C">
        <w:rPr>
          <w:rFonts w:ascii="Times New Roman" w:hAnsi="Times New Roman"/>
          <w:sz w:val="20"/>
          <w:highlight w:val="yellow"/>
        </w:rPr>
        <w:t>………………………………………..</w:t>
      </w:r>
    </w:p>
    <w:p w:rsidR="00EC4B6C" w:rsidRPr="00EC4B6C" w:rsidRDefault="00EC4B6C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sz w:val="20"/>
        </w:rPr>
      </w:pPr>
      <w:r w:rsidRPr="00EC4B6C">
        <w:rPr>
          <w:rFonts w:ascii="Times New Roman" w:hAnsi="Times New Roman"/>
          <w:sz w:val="20"/>
          <w:highlight w:val="yellow"/>
        </w:rPr>
        <w:t>…………….</w:t>
      </w:r>
      <w:r w:rsidRPr="00EC4B6C">
        <w:rPr>
          <w:rFonts w:ascii="Times New Roman" w:hAnsi="Times New Roman"/>
          <w:sz w:val="20"/>
        </w:rPr>
        <w:t xml:space="preserve"> </w:t>
      </w:r>
      <w:proofErr w:type="gramStart"/>
      <w:r w:rsidRPr="00EC4B6C">
        <w:rPr>
          <w:rFonts w:ascii="Times New Roman" w:hAnsi="Times New Roman"/>
          <w:sz w:val="20"/>
          <w:highlight w:val="yellow"/>
        </w:rPr>
        <w:t>společnosti</w:t>
      </w:r>
      <w:proofErr w:type="gramEnd"/>
      <w:r w:rsidRPr="00EC4B6C">
        <w:rPr>
          <w:rFonts w:ascii="Times New Roman" w:hAnsi="Times New Roman"/>
          <w:sz w:val="20"/>
        </w:rPr>
        <w:t xml:space="preserve"> </w:t>
      </w:r>
    </w:p>
    <w:p w:rsidR="00EC4B6C" w:rsidRPr="00EC4B6C" w:rsidRDefault="00EC4B6C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sz w:val="20"/>
        </w:rPr>
      </w:pPr>
      <w:r w:rsidRPr="00EC4B6C">
        <w:rPr>
          <w:rFonts w:ascii="Times New Roman" w:hAnsi="Times New Roman"/>
          <w:sz w:val="20"/>
          <w:highlight w:val="yellow"/>
        </w:rPr>
        <w:t>……………………..</w:t>
      </w:r>
      <w:r w:rsidRPr="00EC4B6C">
        <w:rPr>
          <w:rFonts w:ascii="Times New Roman" w:hAnsi="Times New Roman"/>
          <w:sz w:val="20"/>
        </w:rPr>
        <w:t xml:space="preserve"> </w:t>
      </w:r>
    </w:p>
    <w:p w:rsidR="00EC4B6C" w:rsidRPr="00EC4B6C" w:rsidRDefault="00EC4B6C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bCs/>
          <w:sz w:val="20"/>
        </w:rPr>
      </w:pPr>
      <w:r w:rsidRPr="00EC4B6C">
        <w:rPr>
          <w:rFonts w:ascii="Times New Roman" w:hAnsi="Times New Roman"/>
          <w:sz w:val="20"/>
        </w:rPr>
        <w:t xml:space="preserve">sídlem </w:t>
      </w:r>
      <w:bookmarkStart w:id="0" w:name="OLE_LINK1"/>
      <w:bookmarkStart w:id="1" w:name="OLE_LINK2"/>
      <w:r w:rsidRPr="00EC4B6C">
        <w:rPr>
          <w:rFonts w:ascii="Times New Roman" w:hAnsi="Times New Roman"/>
          <w:bCs/>
          <w:sz w:val="20"/>
          <w:highlight w:val="yellow"/>
        </w:rPr>
        <w:t>……………………………………</w:t>
      </w:r>
    </w:p>
    <w:p w:rsidR="00EC4B6C" w:rsidRPr="00EC4B6C" w:rsidRDefault="00EC4B6C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bCs/>
          <w:sz w:val="20"/>
        </w:rPr>
      </w:pPr>
      <w:r w:rsidRPr="00EC4B6C">
        <w:rPr>
          <w:rFonts w:ascii="Times New Roman" w:hAnsi="Times New Roman"/>
          <w:bCs/>
          <w:sz w:val="20"/>
        </w:rPr>
        <w:t>IČ</w:t>
      </w:r>
      <w:r w:rsidRPr="00EC4B6C">
        <w:rPr>
          <w:rFonts w:ascii="Times New Roman" w:hAnsi="Times New Roman"/>
          <w:bCs/>
          <w:sz w:val="20"/>
          <w:highlight w:val="yellow"/>
        </w:rPr>
        <w:t>………………</w:t>
      </w:r>
    </w:p>
    <w:bookmarkEnd w:id="0"/>
    <w:bookmarkEnd w:id="1"/>
    <w:p w:rsidR="00EC4B6C" w:rsidRPr="00EC4B6C" w:rsidRDefault="00EC4B6C" w:rsidP="00EC4B6C">
      <w:pPr>
        <w:autoSpaceDE w:val="0"/>
        <w:autoSpaceDN w:val="0"/>
        <w:spacing w:line="264" w:lineRule="auto"/>
        <w:jc w:val="both"/>
        <w:rPr>
          <w:rFonts w:ascii="Times New Roman" w:hAnsi="Times New Roman"/>
          <w:sz w:val="20"/>
        </w:rPr>
      </w:pPr>
    </w:p>
    <w:p w:rsidR="00EC4B6C" w:rsidRPr="00EC4B6C" w:rsidRDefault="00EC4B6C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sz w:val="10"/>
          <w:szCs w:val="10"/>
        </w:rPr>
      </w:pPr>
    </w:p>
    <w:p w:rsidR="00EC4B6C" w:rsidRPr="00EC4B6C" w:rsidRDefault="00EC4B6C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b/>
          <w:sz w:val="20"/>
        </w:rPr>
      </w:pPr>
      <w:r w:rsidRPr="00BF1FD4">
        <w:rPr>
          <w:rFonts w:ascii="Times New Roman" w:hAnsi="Times New Roman"/>
          <w:b/>
          <w:sz w:val="24"/>
        </w:rPr>
        <w:t>čestně prohlašuji, že jsem se nepodílel/a na přípravě nebo zadání předmětného výběrového řízení, a to jako</w:t>
      </w:r>
    </w:p>
    <w:p w:rsidR="00BF1FD4" w:rsidRDefault="00BF1FD4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b/>
          <w:sz w:val="20"/>
          <w:highlight w:val="yellow"/>
        </w:rPr>
      </w:pPr>
    </w:p>
    <w:p w:rsidR="00EC4B6C" w:rsidRPr="00941C2E" w:rsidRDefault="00EC4B6C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b/>
          <w:sz w:val="20"/>
        </w:rPr>
      </w:pPr>
      <w:r w:rsidRPr="00EC4B6C">
        <w:rPr>
          <w:rFonts w:ascii="Times New Roman" w:hAnsi="Times New Roman"/>
          <w:b/>
          <w:sz w:val="20"/>
          <w:highlight w:val="yellow"/>
        </w:rPr>
        <w:t xml:space="preserve">právnická osoba (dodavatel), tak </w:t>
      </w:r>
      <w:r>
        <w:rPr>
          <w:rFonts w:ascii="Times New Roman" w:hAnsi="Times New Roman"/>
          <w:b/>
          <w:sz w:val="20"/>
          <w:highlight w:val="yellow"/>
        </w:rPr>
        <w:t>an</w:t>
      </w:r>
      <w:r w:rsidRPr="00EC4B6C">
        <w:rPr>
          <w:rFonts w:ascii="Times New Roman" w:hAnsi="Times New Roman"/>
          <w:b/>
          <w:sz w:val="20"/>
          <w:highlight w:val="yellow"/>
        </w:rPr>
        <w:t xml:space="preserve">i členové statutárního orgánu / fyzická osoba </w:t>
      </w:r>
      <w:r w:rsidR="00941C2E">
        <w:rPr>
          <w:rFonts w:ascii="Times New Roman" w:hAnsi="Times New Roman"/>
          <w:b/>
          <w:sz w:val="20"/>
          <w:highlight w:val="yellow"/>
        </w:rPr>
        <w:t>–</w:t>
      </w:r>
      <w:r w:rsidRPr="00EC4B6C">
        <w:rPr>
          <w:rFonts w:ascii="Times New Roman" w:hAnsi="Times New Roman"/>
          <w:b/>
          <w:sz w:val="20"/>
          <w:highlight w:val="yellow"/>
        </w:rPr>
        <w:t xml:space="preserve"> podnikatel</w:t>
      </w:r>
      <w:r w:rsidR="00941C2E">
        <w:rPr>
          <w:rFonts w:ascii="Times New Roman" w:hAnsi="Times New Roman"/>
          <w:b/>
          <w:sz w:val="20"/>
        </w:rPr>
        <w:t xml:space="preserve"> </w:t>
      </w:r>
      <w:r w:rsidR="00941C2E" w:rsidRPr="00941C2E">
        <w:rPr>
          <w:rFonts w:ascii="Times New Roman" w:hAnsi="Times New Roman"/>
          <w:b/>
          <w:sz w:val="20"/>
        </w:rPr>
        <w:t>*</w:t>
      </w:r>
      <w:r w:rsidR="00941C2E">
        <w:rPr>
          <w:rFonts w:ascii="Times New Roman" w:hAnsi="Times New Roman"/>
          <w:b/>
          <w:sz w:val="20"/>
        </w:rPr>
        <w:t>)</w:t>
      </w:r>
    </w:p>
    <w:p w:rsidR="003778D8" w:rsidRPr="00EC4B6C" w:rsidRDefault="007704E2" w:rsidP="003778D8">
      <w:pPr>
        <w:spacing w:before="240" w:after="240" w:line="276" w:lineRule="auto"/>
        <w:jc w:val="center"/>
        <w:rPr>
          <w:rFonts w:ascii="Times New Roman" w:hAnsi="Times New Roman"/>
          <w:b/>
          <w:sz w:val="20"/>
        </w:rPr>
      </w:pPr>
      <w:r w:rsidRPr="00EC4B6C">
        <w:rPr>
          <w:rFonts w:ascii="Times New Roman" w:hAnsi="Times New Roman"/>
          <w:b/>
          <w:sz w:val="20"/>
        </w:rPr>
        <w:t>jako uchazeč veřejné zakázky malého rozsahu s názvem:</w:t>
      </w:r>
    </w:p>
    <w:p w:rsidR="003778D8" w:rsidRDefault="00BF1FD4" w:rsidP="003778D8">
      <w:pPr>
        <w:spacing w:before="240" w:after="24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3077C8">
        <w:rPr>
          <w:rFonts w:ascii="Times New Roman" w:hAnsi="Times New Roman"/>
          <w:b/>
          <w:szCs w:val="22"/>
        </w:rPr>
        <w:t>„</w:t>
      </w:r>
      <w:r w:rsidR="00655475" w:rsidRPr="00655475">
        <w:rPr>
          <w:rFonts w:ascii="Times New Roman" w:hAnsi="Times New Roman"/>
          <w:b/>
          <w:szCs w:val="22"/>
        </w:rPr>
        <w:t>Jazykové pobyty pro Gymnázium Pacov</w:t>
      </w:r>
      <w:r w:rsidR="007704E2" w:rsidRPr="00F57944">
        <w:rPr>
          <w:rFonts w:ascii="Times New Roman" w:hAnsi="Times New Roman"/>
          <w:b/>
          <w:sz w:val="24"/>
          <w:szCs w:val="24"/>
        </w:rPr>
        <w:t>“</w:t>
      </w:r>
    </w:p>
    <w:p w:rsidR="00EC4B6C" w:rsidRDefault="00BF1FD4" w:rsidP="00655475">
      <w:pPr>
        <w:spacing w:before="240" w:after="240" w:line="276" w:lineRule="auto"/>
        <w:jc w:val="center"/>
        <w:rPr>
          <w:rFonts w:ascii="Times New Roman" w:hAnsi="Times New Roman"/>
          <w:szCs w:val="22"/>
        </w:rPr>
      </w:pPr>
      <w:r w:rsidRPr="00BF1FD4">
        <w:rPr>
          <w:rFonts w:ascii="Times New Roman" w:hAnsi="Times New Roman"/>
          <w:szCs w:val="22"/>
        </w:rPr>
        <w:t>Pro</w:t>
      </w:r>
      <w:r w:rsidR="008E2CF5">
        <w:rPr>
          <w:rFonts w:ascii="Times New Roman" w:hAnsi="Times New Roman"/>
          <w:szCs w:val="22"/>
        </w:rPr>
        <w:t xml:space="preserve">jektu </w:t>
      </w:r>
      <w:r w:rsidR="00655475" w:rsidRPr="00655475">
        <w:rPr>
          <w:rFonts w:ascii="Times New Roman" w:hAnsi="Times New Roman"/>
          <w:szCs w:val="22"/>
        </w:rPr>
        <w:t>Jazyky na Gymnáziu Pacov</w:t>
      </w:r>
    </w:p>
    <w:p w:rsidR="00655475" w:rsidRPr="00EC4B6C" w:rsidRDefault="00655475" w:rsidP="00655475">
      <w:pPr>
        <w:rPr>
          <w:lang w:eastAsia="ar-SA"/>
        </w:rPr>
      </w:pPr>
    </w:p>
    <w:p w:rsidR="00EC4B6C" w:rsidRPr="00EC4B6C" w:rsidRDefault="00EC4B6C" w:rsidP="00EC4B6C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proofErr w:type="gramStart"/>
      <w:r w:rsidRPr="00EC4B6C">
        <w:rPr>
          <w:rFonts w:ascii="Times New Roman" w:hAnsi="Times New Roman"/>
          <w:szCs w:val="22"/>
          <w:lang w:eastAsia="ar-SA"/>
        </w:rPr>
        <w:t>V ....................... dne</w:t>
      </w:r>
      <w:proofErr w:type="gramEnd"/>
      <w:r w:rsidRPr="00EC4B6C">
        <w:rPr>
          <w:rFonts w:ascii="Times New Roman" w:hAnsi="Times New Roman"/>
          <w:szCs w:val="22"/>
          <w:lang w:eastAsia="ar-SA"/>
        </w:rPr>
        <w:t xml:space="preserve"> .</w:t>
      </w:r>
      <w:r w:rsidR="00655475">
        <w:rPr>
          <w:rFonts w:ascii="Times New Roman" w:hAnsi="Times New Roman"/>
          <w:szCs w:val="22"/>
          <w:lang w:eastAsia="ar-SA"/>
        </w:rPr>
        <w:t>............................</w:t>
      </w:r>
    </w:p>
    <w:p w:rsidR="00EC4B6C" w:rsidRPr="00EC4B6C" w:rsidRDefault="00EC4B6C" w:rsidP="00EC4B6C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:rsidR="00EC4B6C" w:rsidRPr="00EC4B6C" w:rsidRDefault="00EC4B6C" w:rsidP="00EC4B6C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:rsidR="00EC4B6C" w:rsidRPr="00EC4B6C" w:rsidRDefault="00EC4B6C" w:rsidP="00EC4B6C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:rsidR="00EC4B6C" w:rsidRPr="00EC4B6C" w:rsidRDefault="00EC4B6C" w:rsidP="00EC4B6C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:rsidR="00EC4B6C" w:rsidRPr="00EC4B6C" w:rsidRDefault="00EC4B6C" w:rsidP="00EC4B6C">
      <w:pPr>
        <w:suppressAutoHyphens/>
        <w:jc w:val="both"/>
        <w:rPr>
          <w:rFonts w:ascii="Times New Roman" w:hAnsi="Times New Roman"/>
          <w:color w:val="FF0000"/>
          <w:szCs w:val="22"/>
          <w:lang w:eastAsia="ar-SA"/>
        </w:rPr>
      </w:pPr>
    </w:p>
    <w:p w:rsidR="00EC4B6C" w:rsidRPr="00EC4B6C" w:rsidRDefault="00EC4B6C" w:rsidP="00EC4B6C">
      <w:pPr>
        <w:suppressAutoHyphens/>
        <w:ind w:left="5954"/>
        <w:jc w:val="both"/>
        <w:rPr>
          <w:rFonts w:ascii="Times New Roman" w:hAnsi="Times New Roman"/>
          <w:bCs/>
          <w:i/>
          <w:iCs/>
          <w:color w:val="FF0000"/>
          <w:szCs w:val="22"/>
          <w:lang w:eastAsia="ar-SA"/>
        </w:rPr>
      </w:pPr>
      <w:r w:rsidRPr="00EC4B6C">
        <w:rPr>
          <w:rFonts w:ascii="Times New Roman" w:hAnsi="Times New Roman"/>
          <w:bCs/>
          <w:i/>
          <w:iCs/>
          <w:color w:val="FF0000"/>
          <w:szCs w:val="22"/>
          <w:lang w:eastAsia="ar-SA"/>
        </w:rPr>
        <w:t>podpis</w:t>
      </w:r>
    </w:p>
    <w:p w:rsidR="00EC4B6C" w:rsidRPr="00EC4B6C" w:rsidRDefault="00EC4B6C" w:rsidP="00EC4B6C">
      <w:pPr>
        <w:suppressAutoHyphens/>
        <w:ind w:left="5954"/>
        <w:jc w:val="both"/>
        <w:rPr>
          <w:rFonts w:ascii="Times New Roman" w:hAnsi="Times New Roman"/>
          <w:szCs w:val="22"/>
          <w:lang w:eastAsia="ar-SA"/>
        </w:rPr>
      </w:pPr>
      <w:r w:rsidRPr="00EC4B6C">
        <w:rPr>
          <w:rFonts w:ascii="Times New Roman" w:hAnsi="Times New Roman"/>
          <w:szCs w:val="22"/>
          <w:lang w:eastAsia="ar-SA"/>
        </w:rPr>
        <w:t xml:space="preserve"> …...................................................</w:t>
      </w:r>
    </w:p>
    <w:p w:rsidR="00EC4B6C" w:rsidRPr="00EC4B6C" w:rsidRDefault="00EC4B6C" w:rsidP="00EC4B6C">
      <w:pPr>
        <w:suppressAutoHyphens/>
        <w:ind w:left="5954"/>
        <w:jc w:val="both"/>
        <w:rPr>
          <w:rFonts w:ascii="Times New Roman" w:hAnsi="Times New Roman"/>
          <w:i/>
          <w:szCs w:val="22"/>
          <w:lang w:eastAsia="ar-SA"/>
        </w:rPr>
      </w:pPr>
      <w:r w:rsidRPr="00EC4B6C">
        <w:rPr>
          <w:rFonts w:ascii="Times New Roman" w:hAnsi="Times New Roman"/>
          <w:i/>
          <w:szCs w:val="22"/>
          <w:lang w:eastAsia="ar-SA"/>
        </w:rPr>
        <w:t>Titul, jméno a příjmení</w:t>
      </w:r>
    </w:p>
    <w:p w:rsidR="00EC4B6C" w:rsidRDefault="00EC4B6C" w:rsidP="00EC4B6C">
      <w:pPr>
        <w:suppressAutoHyphens/>
        <w:ind w:left="5954"/>
        <w:jc w:val="both"/>
        <w:rPr>
          <w:rFonts w:ascii="Times New Roman" w:hAnsi="Times New Roman"/>
          <w:i/>
          <w:szCs w:val="22"/>
          <w:lang w:eastAsia="ar-SA"/>
        </w:rPr>
      </w:pPr>
      <w:r w:rsidRPr="00EC4B6C">
        <w:rPr>
          <w:rFonts w:ascii="Times New Roman" w:hAnsi="Times New Roman"/>
          <w:i/>
          <w:szCs w:val="22"/>
          <w:lang w:eastAsia="ar-SA"/>
        </w:rPr>
        <w:t>funkce osoby oprávněné jednat jménem či za uchazeče</w:t>
      </w:r>
    </w:p>
    <w:p w:rsidR="00941C2E" w:rsidRDefault="00941C2E" w:rsidP="00941C2E">
      <w:pPr>
        <w:suppressAutoHyphens/>
        <w:rPr>
          <w:rFonts w:ascii="Times New Roman" w:hAnsi="Times New Roman"/>
          <w:i/>
          <w:szCs w:val="22"/>
          <w:lang w:eastAsia="ar-SA"/>
        </w:rPr>
      </w:pPr>
    </w:p>
    <w:p w:rsidR="00941C2E" w:rsidRDefault="00941C2E" w:rsidP="00941C2E">
      <w:pPr>
        <w:suppressAutoHyphens/>
        <w:rPr>
          <w:rFonts w:ascii="Times New Roman" w:hAnsi="Times New Roman"/>
          <w:i/>
          <w:szCs w:val="22"/>
          <w:lang w:eastAsia="ar-SA"/>
        </w:rPr>
      </w:pPr>
    </w:p>
    <w:p w:rsidR="00941C2E" w:rsidRPr="00941C2E" w:rsidRDefault="00941C2E" w:rsidP="00941C2E">
      <w:pPr>
        <w:suppressAutoHyphens/>
        <w:rPr>
          <w:rFonts w:ascii="Times New Roman" w:hAnsi="Times New Roman"/>
          <w:i/>
          <w:szCs w:val="22"/>
          <w:lang w:eastAsia="ar-SA"/>
        </w:rPr>
      </w:pPr>
      <w:r w:rsidRPr="00941C2E">
        <w:rPr>
          <w:rFonts w:ascii="Times New Roman" w:hAnsi="Times New Roman"/>
          <w:sz w:val="20"/>
        </w:rPr>
        <w:t>*) Upravit podle typu podnikání uchazeče</w:t>
      </w:r>
    </w:p>
    <w:sectPr w:rsidR="00941C2E" w:rsidRPr="00941C2E" w:rsidSect="005D5D95">
      <w:headerReference w:type="default" r:id="rId8"/>
      <w:footerReference w:type="default" r:id="rId9"/>
      <w:type w:val="continuous"/>
      <w:pgSz w:w="11906" w:h="16838" w:code="9"/>
      <w:pgMar w:top="2243" w:right="1416" w:bottom="709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B8E" w:rsidRDefault="00F94B8E" w:rsidP="00264229">
      <w:r>
        <w:separator/>
      </w:r>
    </w:p>
  </w:endnote>
  <w:endnote w:type="continuationSeparator" w:id="0">
    <w:p w:rsidR="00F94B8E" w:rsidRDefault="00F94B8E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109" w:rsidRPr="005C0F97" w:rsidRDefault="005B4109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D84F26" w:rsidRPr="00E52D5C" w:rsidRDefault="00D84F26" w:rsidP="00D84F26">
    <w:pPr>
      <w:pStyle w:val="Zpat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Čestné prohlášen</w:t>
    </w:r>
    <w:r w:rsidRPr="0004184F">
      <w:rPr>
        <w:rFonts w:ascii="Times New Roman" w:hAnsi="Times New Roman"/>
        <w:sz w:val="18"/>
        <w:szCs w:val="18"/>
      </w:rPr>
      <w:t xml:space="preserve">í </w:t>
    </w:r>
    <w:r>
      <w:rPr>
        <w:rFonts w:ascii="Times New Roman" w:hAnsi="Times New Roman"/>
        <w:sz w:val="18"/>
        <w:szCs w:val="18"/>
      </w:rPr>
      <w:t>o nepodílení se na přípravě výběrového řízení</w:t>
    </w:r>
    <w:r>
      <w:t xml:space="preserve"> </w:t>
    </w:r>
    <w:r>
      <w:tab/>
    </w:r>
    <w:sdt>
      <w:sdtPr>
        <w:rPr>
          <w:rFonts w:ascii="Times New Roman" w:hAnsi="Times New Roman"/>
          <w:sz w:val="18"/>
          <w:szCs w:val="18"/>
        </w:rPr>
        <w:id w:val="-1610431603"/>
        <w:docPartObj>
          <w:docPartGallery w:val="Page Numbers (Bottom of Page)"/>
          <w:docPartUnique/>
        </w:docPartObj>
      </w:sdtPr>
      <w:sdtContent>
        <w:sdt>
          <w:sdtPr>
            <w:rPr>
              <w:rFonts w:ascii="Times New Roman" w:hAnsi="Times New Roman"/>
              <w:sz w:val="18"/>
              <w:szCs w:val="18"/>
            </w:rPr>
            <w:id w:val="98381352"/>
            <w:docPartObj>
              <w:docPartGallery w:val="Page Numbers (Top of Page)"/>
              <w:docPartUnique/>
            </w:docPartObj>
          </w:sdtPr>
          <w:sdtContent>
            <w:r w:rsidRPr="00E52D5C">
              <w:rPr>
                <w:rFonts w:ascii="Times New Roman" w:hAnsi="Times New Roman"/>
                <w:sz w:val="18"/>
                <w:szCs w:val="18"/>
              </w:rPr>
              <w:t xml:space="preserve">Stránka </w:t>
            </w:r>
            <w:r w:rsidR="00425C0E" w:rsidRPr="00E52D5C"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Pr="00E52D5C">
              <w:rPr>
                <w:rFonts w:ascii="Times New Roman" w:hAnsi="Times New Roman"/>
                <w:sz w:val="18"/>
                <w:szCs w:val="18"/>
              </w:rPr>
              <w:instrText>PAGE</w:instrText>
            </w:r>
            <w:r w:rsidR="00425C0E" w:rsidRPr="00E52D5C"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7067B">
              <w:rPr>
                <w:rFonts w:ascii="Times New Roman" w:hAnsi="Times New Roman"/>
                <w:noProof/>
                <w:sz w:val="18"/>
                <w:szCs w:val="18"/>
              </w:rPr>
              <w:t>1</w:t>
            </w:r>
            <w:r w:rsidR="00425C0E" w:rsidRPr="00E52D5C">
              <w:rPr>
                <w:rFonts w:ascii="Times New Roman" w:hAnsi="Times New Roman"/>
                <w:sz w:val="18"/>
                <w:szCs w:val="18"/>
              </w:rPr>
              <w:fldChar w:fldCharType="end"/>
            </w:r>
            <w:r w:rsidRPr="00E52D5C">
              <w:rPr>
                <w:rFonts w:ascii="Times New Roman" w:hAnsi="Times New Roman"/>
                <w:sz w:val="18"/>
                <w:szCs w:val="18"/>
              </w:rPr>
              <w:t xml:space="preserve"> z </w:t>
            </w:r>
            <w:r w:rsidR="00425C0E" w:rsidRPr="00E52D5C"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Pr="00E52D5C">
              <w:rPr>
                <w:rFonts w:ascii="Times New Roman" w:hAnsi="Times New Roman"/>
                <w:sz w:val="18"/>
                <w:szCs w:val="18"/>
              </w:rPr>
              <w:instrText>NUMPAGES</w:instrText>
            </w:r>
            <w:r w:rsidR="00425C0E" w:rsidRPr="00E52D5C"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7067B">
              <w:rPr>
                <w:rFonts w:ascii="Times New Roman" w:hAnsi="Times New Roman"/>
                <w:noProof/>
                <w:sz w:val="18"/>
                <w:szCs w:val="18"/>
              </w:rPr>
              <w:t>1</w:t>
            </w:r>
            <w:r w:rsidR="00425C0E" w:rsidRPr="00E52D5C">
              <w:rPr>
                <w:rFonts w:ascii="Times New Roman" w:hAnsi="Times New Roman"/>
                <w:sz w:val="18"/>
                <w:szCs w:val="18"/>
              </w:rPr>
              <w:fldChar w:fldCharType="end"/>
            </w:r>
          </w:sdtContent>
        </w:sdt>
      </w:sdtContent>
    </w:sdt>
  </w:p>
  <w:p w:rsidR="005B4109" w:rsidRPr="005700BE" w:rsidRDefault="005B4109" w:rsidP="00D84F26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bookmarkStart w:id="2" w:name="_GoBack"/>
    <w:bookmarkEnd w:id="2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B8E" w:rsidRDefault="00F94B8E" w:rsidP="00264229">
      <w:r>
        <w:separator/>
      </w:r>
    </w:p>
  </w:footnote>
  <w:footnote w:type="continuationSeparator" w:id="0">
    <w:p w:rsidR="00F94B8E" w:rsidRDefault="00F94B8E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109" w:rsidRPr="009C4B7B" w:rsidRDefault="00EC4B6C" w:rsidP="009C4B7B">
    <w:pPr>
      <w:pStyle w:val="Zhlav"/>
    </w:pP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148590</wp:posOffset>
          </wp:positionV>
          <wp:extent cx="5817870" cy="1382395"/>
          <wp:effectExtent l="1905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7870" cy="138239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21A918AF"/>
    <w:multiLevelType w:val="hybridMultilevel"/>
    <w:tmpl w:val="93B03796"/>
    <w:lvl w:ilvl="0" w:tplc="32F0A4DC">
      <w:start w:val="1"/>
      <w:numFmt w:val="decimal"/>
      <w:pStyle w:val="Normln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5F5680B"/>
    <w:multiLevelType w:val="hybridMultilevel"/>
    <w:tmpl w:val="81F86A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14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1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0"/>
  </w:num>
  <w:num w:numId="4">
    <w:abstractNumId w:val="13"/>
  </w:num>
  <w:num w:numId="5">
    <w:abstractNumId w:val="15"/>
  </w:num>
  <w:num w:numId="6">
    <w:abstractNumId w:val="14"/>
  </w:num>
  <w:num w:numId="7">
    <w:abstractNumId w:val="9"/>
  </w:num>
  <w:num w:numId="8">
    <w:abstractNumId w:val="1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2152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08F7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4965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87A5D"/>
    <w:rsid w:val="00090378"/>
    <w:rsid w:val="00093EB3"/>
    <w:rsid w:val="000A46F7"/>
    <w:rsid w:val="000A5E64"/>
    <w:rsid w:val="000B28DF"/>
    <w:rsid w:val="000B68C2"/>
    <w:rsid w:val="000C0131"/>
    <w:rsid w:val="000C255D"/>
    <w:rsid w:val="000C40FD"/>
    <w:rsid w:val="000C7C1D"/>
    <w:rsid w:val="000D0ABC"/>
    <w:rsid w:val="000D25F4"/>
    <w:rsid w:val="000D2AC9"/>
    <w:rsid w:val="000D31B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0646C"/>
    <w:rsid w:val="001101DB"/>
    <w:rsid w:val="00112E37"/>
    <w:rsid w:val="00114728"/>
    <w:rsid w:val="001148EA"/>
    <w:rsid w:val="00121451"/>
    <w:rsid w:val="00135411"/>
    <w:rsid w:val="00135488"/>
    <w:rsid w:val="0013554A"/>
    <w:rsid w:val="00135A2D"/>
    <w:rsid w:val="001364D0"/>
    <w:rsid w:val="00137832"/>
    <w:rsid w:val="001416E9"/>
    <w:rsid w:val="00141F81"/>
    <w:rsid w:val="00143450"/>
    <w:rsid w:val="00143AF8"/>
    <w:rsid w:val="00146729"/>
    <w:rsid w:val="00151725"/>
    <w:rsid w:val="00151E84"/>
    <w:rsid w:val="00152A0D"/>
    <w:rsid w:val="00153EB4"/>
    <w:rsid w:val="0015516C"/>
    <w:rsid w:val="00155609"/>
    <w:rsid w:val="00157060"/>
    <w:rsid w:val="00164015"/>
    <w:rsid w:val="001644C8"/>
    <w:rsid w:val="00164EE6"/>
    <w:rsid w:val="00167A83"/>
    <w:rsid w:val="00172D71"/>
    <w:rsid w:val="00174520"/>
    <w:rsid w:val="001752B6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54AF"/>
    <w:rsid w:val="001C6CAA"/>
    <w:rsid w:val="001D4FAA"/>
    <w:rsid w:val="001D4FFA"/>
    <w:rsid w:val="001D5EBA"/>
    <w:rsid w:val="001D722F"/>
    <w:rsid w:val="001E015C"/>
    <w:rsid w:val="001E06AD"/>
    <w:rsid w:val="001E5D5B"/>
    <w:rsid w:val="001E7203"/>
    <w:rsid w:val="001F0366"/>
    <w:rsid w:val="001F0A7A"/>
    <w:rsid w:val="001F3C8A"/>
    <w:rsid w:val="001F44CC"/>
    <w:rsid w:val="002005B6"/>
    <w:rsid w:val="00200695"/>
    <w:rsid w:val="0020092B"/>
    <w:rsid w:val="0020213F"/>
    <w:rsid w:val="0020494F"/>
    <w:rsid w:val="00205CDA"/>
    <w:rsid w:val="00207A35"/>
    <w:rsid w:val="00207BD9"/>
    <w:rsid w:val="002102C6"/>
    <w:rsid w:val="00217704"/>
    <w:rsid w:val="00223759"/>
    <w:rsid w:val="002242E5"/>
    <w:rsid w:val="00224799"/>
    <w:rsid w:val="0022551A"/>
    <w:rsid w:val="002510CA"/>
    <w:rsid w:val="002514EF"/>
    <w:rsid w:val="0025172D"/>
    <w:rsid w:val="00252EA9"/>
    <w:rsid w:val="00252EC1"/>
    <w:rsid w:val="0026389A"/>
    <w:rsid w:val="00264229"/>
    <w:rsid w:val="00265B09"/>
    <w:rsid w:val="00266A11"/>
    <w:rsid w:val="002730B8"/>
    <w:rsid w:val="0027453F"/>
    <w:rsid w:val="00274986"/>
    <w:rsid w:val="00274AE0"/>
    <w:rsid w:val="002754BB"/>
    <w:rsid w:val="0027618B"/>
    <w:rsid w:val="0028175F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7AA"/>
    <w:rsid w:val="002A2B50"/>
    <w:rsid w:val="002A4F26"/>
    <w:rsid w:val="002A5494"/>
    <w:rsid w:val="002B033D"/>
    <w:rsid w:val="002B039D"/>
    <w:rsid w:val="002B11BB"/>
    <w:rsid w:val="002B2089"/>
    <w:rsid w:val="002B2580"/>
    <w:rsid w:val="002B7C30"/>
    <w:rsid w:val="002C2C4D"/>
    <w:rsid w:val="002C4274"/>
    <w:rsid w:val="002C465E"/>
    <w:rsid w:val="002C492C"/>
    <w:rsid w:val="002C56EB"/>
    <w:rsid w:val="002C592A"/>
    <w:rsid w:val="002C7719"/>
    <w:rsid w:val="002C7A79"/>
    <w:rsid w:val="002D0A3E"/>
    <w:rsid w:val="002D3D27"/>
    <w:rsid w:val="002D4763"/>
    <w:rsid w:val="002D55A2"/>
    <w:rsid w:val="002D659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709A9"/>
    <w:rsid w:val="003778D8"/>
    <w:rsid w:val="00380698"/>
    <w:rsid w:val="003820E2"/>
    <w:rsid w:val="00386A9A"/>
    <w:rsid w:val="00387583"/>
    <w:rsid w:val="003928F0"/>
    <w:rsid w:val="00393259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E55F1"/>
    <w:rsid w:val="003F211B"/>
    <w:rsid w:val="003F58FC"/>
    <w:rsid w:val="003F602C"/>
    <w:rsid w:val="00400E73"/>
    <w:rsid w:val="00401665"/>
    <w:rsid w:val="00401737"/>
    <w:rsid w:val="00402332"/>
    <w:rsid w:val="00416A8F"/>
    <w:rsid w:val="00417911"/>
    <w:rsid w:val="00417954"/>
    <w:rsid w:val="0042467C"/>
    <w:rsid w:val="00425C0E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10A7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49BC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8F3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109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D5D95"/>
    <w:rsid w:val="005E4168"/>
    <w:rsid w:val="005F1855"/>
    <w:rsid w:val="005F1FC2"/>
    <w:rsid w:val="0060063C"/>
    <w:rsid w:val="00600A00"/>
    <w:rsid w:val="00601246"/>
    <w:rsid w:val="00602822"/>
    <w:rsid w:val="00604129"/>
    <w:rsid w:val="006051BA"/>
    <w:rsid w:val="00605CA2"/>
    <w:rsid w:val="00607851"/>
    <w:rsid w:val="00607A8F"/>
    <w:rsid w:val="0061391E"/>
    <w:rsid w:val="006150CD"/>
    <w:rsid w:val="0062093C"/>
    <w:rsid w:val="00630362"/>
    <w:rsid w:val="00632E5F"/>
    <w:rsid w:val="00640CC1"/>
    <w:rsid w:val="00642942"/>
    <w:rsid w:val="00645499"/>
    <w:rsid w:val="0064550C"/>
    <w:rsid w:val="00645530"/>
    <w:rsid w:val="006460D1"/>
    <w:rsid w:val="00651488"/>
    <w:rsid w:val="006529BD"/>
    <w:rsid w:val="006548AF"/>
    <w:rsid w:val="006548D3"/>
    <w:rsid w:val="00655475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171A"/>
    <w:rsid w:val="006D4DC0"/>
    <w:rsid w:val="006E3D5B"/>
    <w:rsid w:val="006E77E8"/>
    <w:rsid w:val="006F1039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04E2"/>
    <w:rsid w:val="0077067B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382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36AA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258B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A5111"/>
    <w:rsid w:val="008B2F56"/>
    <w:rsid w:val="008B6058"/>
    <w:rsid w:val="008C04A9"/>
    <w:rsid w:val="008C4482"/>
    <w:rsid w:val="008C5165"/>
    <w:rsid w:val="008D0DFE"/>
    <w:rsid w:val="008D37E7"/>
    <w:rsid w:val="008D5AA8"/>
    <w:rsid w:val="008D5C28"/>
    <w:rsid w:val="008D7050"/>
    <w:rsid w:val="008E02BC"/>
    <w:rsid w:val="008E0F97"/>
    <w:rsid w:val="008E1B72"/>
    <w:rsid w:val="008E23CE"/>
    <w:rsid w:val="008E2CF5"/>
    <w:rsid w:val="008F078F"/>
    <w:rsid w:val="008F49F8"/>
    <w:rsid w:val="009000B2"/>
    <w:rsid w:val="00900841"/>
    <w:rsid w:val="009138A3"/>
    <w:rsid w:val="009155DF"/>
    <w:rsid w:val="009219AE"/>
    <w:rsid w:val="00922C8A"/>
    <w:rsid w:val="00923708"/>
    <w:rsid w:val="00925EDD"/>
    <w:rsid w:val="0093174D"/>
    <w:rsid w:val="009337EA"/>
    <w:rsid w:val="00934969"/>
    <w:rsid w:val="00934D66"/>
    <w:rsid w:val="00936116"/>
    <w:rsid w:val="00936E74"/>
    <w:rsid w:val="00941C2E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2AEA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C4B7B"/>
    <w:rsid w:val="009D0E6E"/>
    <w:rsid w:val="009D2B0E"/>
    <w:rsid w:val="009E0BD8"/>
    <w:rsid w:val="009E1743"/>
    <w:rsid w:val="009E1D82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51A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57E07"/>
    <w:rsid w:val="00A6087E"/>
    <w:rsid w:val="00A64534"/>
    <w:rsid w:val="00A716D7"/>
    <w:rsid w:val="00A7235E"/>
    <w:rsid w:val="00A730D8"/>
    <w:rsid w:val="00A804AF"/>
    <w:rsid w:val="00A81C34"/>
    <w:rsid w:val="00A87C99"/>
    <w:rsid w:val="00A9691D"/>
    <w:rsid w:val="00A96CB3"/>
    <w:rsid w:val="00A97398"/>
    <w:rsid w:val="00AA0EE2"/>
    <w:rsid w:val="00AA4B2C"/>
    <w:rsid w:val="00AA5E4B"/>
    <w:rsid w:val="00AA66C1"/>
    <w:rsid w:val="00AA751C"/>
    <w:rsid w:val="00AB372D"/>
    <w:rsid w:val="00AB38C7"/>
    <w:rsid w:val="00AB3DD1"/>
    <w:rsid w:val="00AC0370"/>
    <w:rsid w:val="00AC3A6E"/>
    <w:rsid w:val="00AC3B48"/>
    <w:rsid w:val="00AC5669"/>
    <w:rsid w:val="00AC718C"/>
    <w:rsid w:val="00AC7B40"/>
    <w:rsid w:val="00AD2644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26C8A"/>
    <w:rsid w:val="00B317B2"/>
    <w:rsid w:val="00B32720"/>
    <w:rsid w:val="00B337CC"/>
    <w:rsid w:val="00B46E15"/>
    <w:rsid w:val="00B51D8D"/>
    <w:rsid w:val="00B529B7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6D90"/>
    <w:rsid w:val="00B771F7"/>
    <w:rsid w:val="00B77B60"/>
    <w:rsid w:val="00B81212"/>
    <w:rsid w:val="00B8433E"/>
    <w:rsid w:val="00B87E97"/>
    <w:rsid w:val="00B913B9"/>
    <w:rsid w:val="00B92F82"/>
    <w:rsid w:val="00B9339A"/>
    <w:rsid w:val="00B97A3A"/>
    <w:rsid w:val="00BA4B9F"/>
    <w:rsid w:val="00BA613E"/>
    <w:rsid w:val="00BB16BE"/>
    <w:rsid w:val="00BB1C49"/>
    <w:rsid w:val="00BB2934"/>
    <w:rsid w:val="00BB7EC7"/>
    <w:rsid w:val="00BC5D73"/>
    <w:rsid w:val="00BC6611"/>
    <w:rsid w:val="00BC6DA1"/>
    <w:rsid w:val="00BE1E5C"/>
    <w:rsid w:val="00BE31F0"/>
    <w:rsid w:val="00BE7F99"/>
    <w:rsid w:val="00BF1342"/>
    <w:rsid w:val="00BF1FD4"/>
    <w:rsid w:val="00BF7ABD"/>
    <w:rsid w:val="00C00B4D"/>
    <w:rsid w:val="00C00CB7"/>
    <w:rsid w:val="00C02093"/>
    <w:rsid w:val="00C040DB"/>
    <w:rsid w:val="00C10D47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2E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9B1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0A3D"/>
    <w:rsid w:val="00D315EA"/>
    <w:rsid w:val="00D36D01"/>
    <w:rsid w:val="00D42B7E"/>
    <w:rsid w:val="00D468CB"/>
    <w:rsid w:val="00D55C5E"/>
    <w:rsid w:val="00D64107"/>
    <w:rsid w:val="00D66470"/>
    <w:rsid w:val="00D70CCC"/>
    <w:rsid w:val="00D71130"/>
    <w:rsid w:val="00D713E6"/>
    <w:rsid w:val="00D73CB4"/>
    <w:rsid w:val="00D77CCE"/>
    <w:rsid w:val="00D821E1"/>
    <w:rsid w:val="00D84684"/>
    <w:rsid w:val="00D84F26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CA2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4313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4E32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6B3"/>
    <w:rsid w:val="00E61C93"/>
    <w:rsid w:val="00E64CA1"/>
    <w:rsid w:val="00E66566"/>
    <w:rsid w:val="00E74360"/>
    <w:rsid w:val="00E749DB"/>
    <w:rsid w:val="00E76786"/>
    <w:rsid w:val="00E82252"/>
    <w:rsid w:val="00E8434C"/>
    <w:rsid w:val="00E85A2D"/>
    <w:rsid w:val="00E873ED"/>
    <w:rsid w:val="00E87B92"/>
    <w:rsid w:val="00E9424E"/>
    <w:rsid w:val="00EA13C1"/>
    <w:rsid w:val="00EA141E"/>
    <w:rsid w:val="00EA363B"/>
    <w:rsid w:val="00EB1ED5"/>
    <w:rsid w:val="00EB3B89"/>
    <w:rsid w:val="00EB6600"/>
    <w:rsid w:val="00EC0C6D"/>
    <w:rsid w:val="00EC31E9"/>
    <w:rsid w:val="00EC35D4"/>
    <w:rsid w:val="00EC4B48"/>
    <w:rsid w:val="00EC4B6C"/>
    <w:rsid w:val="00EC4C14"/>
    <w:rsid w:val="00EC5453"/>
    <w:rsid w:val="00EC5EF1"/>
    <w:rsid w:val="00ED0A3D"/>
    <w:rsid w:val="00ED1F66"/>
    <w:rsid w:val="00ED39F0"/>
    <w:rsid w:val="00ED4011"/>
    <w:rsid w:val="00ED46DE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5F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4764B"/>
    <w:rsid w:val="00F51046"/>
    <w:rsid w:val="00F5183C"/>
    <w:rsid w:val="00F542EE"/>
    <w:rsid w:val="00F57944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B8E"/>
    <w:rsid w:val="00F94EA2"/>
    <w:rsid w:val="00F961A4"/>
    <w:rsid w:val="00FA01F9"/>
    <w:rsid w:val="00FA076A"/>
    <w:rsid w:val="00FA11DE"/>
    <w:rsid w:val="00FA1668"/>
    <w:rsid w:val="00FA2125"/>
    <w:rsid w:val="00FA3939"/>
    <w:rsid w:val="00FA3DFE"/>
    <w:rsid w:val="00FA430E"/>
    <w:rsid w:val="00FB31AC"/>
    <w:rsid w:val="00FB59C3"/>
    <w:rsid w:val="00FB6BFF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paragraph" w:customStyle="1" w:styleId="NormlnArial">
    <w:name w:val="Normální + Arial"/>
    <w:aliases w:val="11 b.,Zarovnat do bloku"/>
    <w:basedOn w:val="Normln"/>
    <w:rsid w:val="00F5183C"/>
    <w:pPr>
      <w:numPr>
        <w:numId w:val="7"/>
      </w:numPr>
      <w:jc w:val="both"/>
    </w:pPr>
    <w:rPr>
      <w:rFonts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846E7-AAE0-4FDB-B9C2-02BFFE49A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Petera</dc:creator>
  <cp:lastModifiedBy>Mu</cp:lastModifiedBy>
  <cp:revision>10</cp:revision>
  <cp:lastPrinted>2015-05-08T07:22:00Z</cp:lastPrinted>
  <dcterms:created xsi:type="dcterms:W3CDTF">2014-10-05T20:18:00Z</dcterms:created>
  <dcterms:modified xsi:type="dcterms:W3CDTF">2015-07-10T11:10:00Z</dcterms:modified>
</cp:coreProperties>
</file>